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73B3AE0" w14:textId="77777777" w:rsidR="00B96888" w:rsidRPr="00B96888" w:rsidRDefault="008A50DB" w:rsidP="00B56C69">
      <w:pPr>
        <w:spacing w:line="276" w:lineRule="auto"/>
        <w:ind w:left="7080"/>
        <w:jc w:val="center"/>
        <w:rPr>
          <w:b/>
          <w:bCs/>
        </w:rPr>
      </w:pPr>
      <w:bookmarkStart w:id="0" w:name="_Hlk76461104"/>
      <w:r>
        <w:rPr>
          <w:b/>
          <w:bCs/>
        </w:rPr>
        <w:t xml:space="preserve">        PRIJEDLOG!</w:t>
      </w:r>
    </w:p>
    <w:p w14:paraId="664E8BC0" w14:textId="73EE6341" w:rsidR="003A77DD" w:rsidRPr="003405CF" w:rsidRDefault="004E5B10" w:rsidP="00B56C69">
      <w:pPr>
        <w:spacing w:line="276" w:lineRule="auto"/>
        <w:ind w:firstLine="708"/>
        <w:jc w:val="both"/>
      </w:pPr>
      <w:r>
        <w:t xml:space="preserve">Na temelju članka 12. stavka 3. Zakona o zaštiti od svjetlosnog onečišćenja („Narodne novine“ broj 14/19) i Pravilnika o zonama rasvijetljenosti, dopuštenim vrijednostima rasvjetljavanja i načinima upravljanja rasvjetnim sustavima („Narodne novine“ broj 128/20), </w:t>
      </w:r>
      <w:r w:rsidR="003A77DD" w:rsidRPr="003405CF">
        <w:t>te članka 16. Statuta Općine Orehovica (</w:t>
      </w:r>
      <w:r w:rsidR="008B306D">
        <w:t>''</w:t>
      </w:r>
      <w:r w:rsidR="003A77DD" w:rsidRPr="003405CF">
        <w:t>Službeni glasnik Međimurske županije</w:t>
      </w:r>
      <w:r w:rsidR="008B306D">
        <w:t>''</w:t>
      </w:r>
      <w:r w:rsidR="006A18CD" w:rsidRPr="003405CF">
        <w:t xml:space="preserve"> br</w:t>
      </w:r>
      <w:r w:rsidR="008B306D">
        <w:t>oj</w:t>
      </w:r>
      <w:r w:rsidR="006A18CD" w:rsidRPr="003405CF">
        <w:t xml:space="preserve"> </w:t>
      </w:r>
      <w:r w:rsidR="00A8204B" w:rsidRPr="003405CF">
        <w:t>7</w:t>
      </w:r>
      <w:r w:rsidR="003A77DD" w:rsidRPr="003405CF">
        <w:t>/</w:t>
      </w:r>
      <w:r w:rsidR="00A8204B" w:rsidRPr="003405CF">
        <w:t>21</w:t>
      </w:r>
      <w:r w:rsidR="008B306D">
        <w:t xml:space="preserve"> i 4/22</w:t>
      </w:r>
      <w:r w:rsidR="003A77DD" w:rsidRPr="003405CF">
        <w:t>)</w:t>
      </w:r>
      <w:r w:rsidR="00AA6795">
        <w:t>,</w:t>
      </w:r>
      <w:r w:rsidR="003A77DD" w:rsidRPr="003405CF">
        <w:t xml:space="preserve"> Općinsko vijeće</w:t>
      </w:r>
      <w:r w:rsidR="00B1782E" w:rsidRPr="003405CF">
        <w:t xml:space="preserve"> Općine Orehovica</w:t>
      </w:r>
      <w:r w:rsidR="003A77DD" w:rsidRPr="003405CF">
        <w:t xml:space="preserve"> n</w:t>
      </w:r>
      <w:r w:rsidR="000C5F85" w:rsidRPr="003405CF">
        <w:t>a</w:t>
      </w:r>
      <w:r w:rsidR="00FC0283">
        <w:t xml:space="preserve"> </w:t>
      </w:r>
      <w:r w:rsidR="005053DA">
        <w:t>3</w:t>
      </w:r>
      <w:r w:rsidR="000C5F85" w:rsidRPr="003405CF">
        <w:t xml:space="preserve">. sjednici, održanoj dana </w:t>
      </w:r>
      <w:r w:rsidR="005053DA">
        <w:t>3</w:t>
      </w:r>
      <w:r w:rsidR="008E26C6">
        <w:t>0</w:t>
      </w:r>
      <w:r w:rsidR="000C5F85" w:rsidRPr="003405CF">
        <w:t>.</w:t>
      </w:r>
      <w:r w:rsidR="005053DA">
        <w:t xml:space="preserve"> </w:t>
      </w:r>
      <w:r w:rsidR="008E26C6">
        <w:t>rujna</w:t>
      </w:r>
      <w:r w:rsidR="005053DA">
        <w:t xml:space="preserve"> 2025.</w:t>
      </w:r>
      <w:r w:rsidR="00EC129B">
        <w:t xml:space="preserve"> godine</w:t>
      </w:r>
      <w:r w:rsidR="00AA6795">
        <w:t>,</w:t>
      </w:r>
      <w:r w:rsidR="003A77DD" w:rsidRPr="003405CF">
        <w:t xml:space="preserve"> don</w:t>
      </w:r>
      <w:r w:rsidR="004648B6">
        <w:t>osi</w:t>
      </w:r>
    </w:p>
    <w:p w14:paraId="6E541F90" w14:textId="77777777" w:rsidR="003A77DD" w:rsidRPr="003405CF" w:rsidRDefault="003A77DD" w:rsidP="00AD168B">
      <w:pPr>
        <w:spacing w:line="276" w:lineRule="auto"/>
        <w:ind w:firstLine="708"/>
        <w:jc w:val="both"/>
      </w:pPr>
    </w:p>
    <w:bookmarkEnd w:id="0"/>
    <w:p w14:paraId="2C4BB6D9" w14:textId="77777777" w:rsidR="00791386" w:rsidRDefault="00791386" w:rsidP="00AD168B">
      <w:pPr>
        <w:spacing w:line="276" w:lineRule="auto"/>
        <w:ind w:firstLine="708"/>
        <w:jc w:val="center"/>
        <w:rPr>
          <w:b/>
        </w:rPr>
      </w:pPr>
      <w:r>
        <w:rPr>
          <w:b/>
        </w:rPr>
        <w:t>ODLUK</w:t>
      </w:r>
      <w:r w:rsidR="005053DA">
        <w:rPr>
          <w:b/>
        </w:rPr>
        <w:t>U</w:t>
      </w:r>
    </w:p>
    <w:p w14:paraId="6FB26D15" w14:textId="436045A9" w:rsidR="003A77DD" w:rsidRPr="003405CF" w:rsidRDefault="004E5B10" w:rsidP="00AD168B">
      <w:pPr>
        <w:spacing w:line="276" w:lineRule="auto"/>
        <w:ind w:firstLine="708"/>
        <w:jc w:val="center"/>
        <w:rPr>
          <w:b/>
        </w:rPr>
      </w:pPr>
      <w:r>
        <w:rPr>
          <w:b/>
        </w:rPr>
        <w:t>o donošenju Plana rasvjete Općine Orehovica</w:t>
      </w:r>
    </w:p>
    <w:p w14:paraId="2B0FBF0F" w14:textId="77777777" w:rsidR="003A77DD" w:rsidRPr="003405CF" w:rsidRDefault="003A77DD" w:rsidP="00AD168B">
      <w:pPr>
        <w:spacing w:line="276" w:lineRule="auto"/>
        <w:rPr>
          <w:b/>
        </w:rPr>
      </w:pPr>
    </w:p>
    <w:p w14:paraId="162162D1" w14:textId="77777777" w:rsidR="003A77DD" w:rsidRPr="003405CF" w:rsidRDefault="003A77DD" w:rsidP="00AD168B">
      <w:pPr>
        <w:spacing w:line="276" w:lineRule="auto"/>
        <w:jc w:val="center"/>
        <w:rPr>
          <w:b/>
        </w:rPr>
      </w:pPr>
      <w:r w:rsidRPr="003405CF">
        <w:rPr>
          <w:b/>
        </w:rPr>
        <w:t>Članak  1.</w:t>
      </w:r>
    </w:p>
    <w:p w14:paraId="7591F41A" w14:textId="0640F5A9" w:rsidR="00F257F3" w:rsidRDefault="004E5B10" w:rsidP="00054222">
      <w:pPr>
        <w:ind w:firstLine="708"/>
        <w:jc w:val="both"/>
        <w:rPr>
          <w:bCs/>
        </w:rPr>
      </w:pPr>
      <w:r>
        <w:rPr>
          <w:bCs/>
        </w:rPr>
        <w:t xml:space="preserve">Donosi se Plan rasvjete Općine Orehovica (u daljnjem tekstu: Plan) za cjelokupno područje Općine Orehovica kojim se uređuju zone ugradnje rasvjete i tehnički parametri rasvjete, u skladu sa Zakonom o zaštiti od svjetlosnog onečišćenja te podzakonskim propisima. </w:t>
      </w:r>
    </w:p>
    <w:p w14:paraId="47AC71B3" w14:textId="77777777" w:rsidR="004E5B10" w:rsidRPr="00CB6B76" w:rsidRDefault="004E5B10" w:rsidP="00054222">
      <w:pPr>
        <w:ind w:firstLine="708"/>
        <w:jc w:val="both"/>
        <w:rPr>
          <w:bCs/>
        </w:rPr>
      </w:pPr>
    </w:p>
    <w:p w14:paraId="777E708C" w14:textId="77777777" w:rsidR="004E5B10" w:rsidRPr="00CB6D83" w:rsidRDefault="004E5B10" w:rsidP="004E5B10">
      <w:pPr>
        <w:spacing w:line="276" w:lineRule="auto"/>
        <w:jc w:val="center"/>
        <w:rPr>
          <w:b/>
          <w:bCs/>
        </w:rPr>
      </w:pPr>
      <w:r w:rsidRPr="00CB6D83">
        <w:rPr>
          <w:b/>
          <w:bCs/>
        </w:rPr>
        <w:t xml:space="preserve">Članak </w:t>
      </w:r>
      <w:r>
        <w:rPr>
          <w:b/>
          <w:bCs/>
        </w:rPr>
        <w:t>2</w:t>
      </w:r>
      <w:r w:rsidRPr="00CB6D83">
        <w:rPr>
          <w:b/>
          <w:bCs/>
        </w:rPr>
        <w:t>.</w:t>
      </w:r>
    </w:p>
    <w:p w14:paraId="52B137F2" w14:textId="142C4EDE" w:rsidR="00977285" w:rsidRDefault="004E5B10" w:rsidP="008E26C6">
      <w:pPr>
        <w:spacing w:line="276" w:lineRule="auto"/>
        <w:jc w:val="both"/>
      </w:pPr>
      <w:r>
        <w:rPr>
          <w:b/>
          <w:bCs/>
        </w:rPr>
        <w:tab/>
      </w:r>
      <w:r w:rsidRPr="004E5B10">
        <w:t xml:space="preserve">Plan je </w:t>
      </w:r>
      <w:r>
        <w:t>sastavni dio ove Odluke.</w:t>
      </w:r>
    </w:p>
    <w:p w14:paraId="0B8C77F5" w14:textId="7B78C0DF" w:rsidR="004E5B10" w:rsidRPr="004E5B10" w:rsidRDefault="004E5B10" w:rsidP="008E26C6">
      <w:pPr>
        <w:spacing w:line="276" w:lineRule="auto"/>
        <w:jc w:val="both"/>
      </w:pPr>
      <w:r>
        <w:tab/>
        <w:t xml:space="preserve">Jedinstveni upravni odjel Općine Orehovica dužan je objaviti Plan na Internetskoj stranici Općine Orehovica. </w:t>
      </w:r>
    </w:p>
    <w:p w14:paraId="73BC0DBC" w14:textId="77777777" w:rsidR="00CB6D83" w:rsidRDefault="00CB6D83" w:rsidP="00AD168B">
      <w:pPr>
        <w:spacing w:line="276" w:lineRule="auto"/>
        <w:jc w:val="center"/>
        <w:rPr>
          <w:bCs/>
        </w:rPr>
      </w:pPr>
    </w:p>
    <w:p w14:paraId="1067E8CD" w14:textId="51152B9F" w:rsidR="00CB6D83" w:rsidRPr="00CB6D83" w:rsidRDefault="00CB6D83" w:rsidP="00AD168B">
      <w:pPr>
        <w:spacing w:line="276" w:lineRule="auto"/>
        <w:jc w:val="center"/>
        <w:rPr>
          <w:b/>
          <w:bCs/>
        </w:rPr>
      </w:pPr>
      <w:r w:rsidRPr="00CB6D83">
        <w:rPr>
          <w:b/>
          <w:bCs/>
        </w:rPr>
        <w:t xml:space="preserve">Članak </w:t>
      </w:r>
      <w:r w:rsidR="00741DBA">
        <w:rPr>
          <w:b/>
          <w:bCs/>
        </w:rPr>
        <w:t>3</w:t>
      </w:r>
      <w:r w:rsidRPr="00CB6D83">
        <w:rPr>
          <w:b/>
          <w:bCs/>
        </w:rPr>
        <w:t>.</w:t>
      </w:r>
    </w:p>
    <w:p w14:paraId="2BD697B1" w14:textId="256ABF61" w:rsidR="005053DA" w:rsidRPr="003405CF" w:rsidRDefault="0014298D" w:rsidP="005053DA">
      <w:pPr>
        <w:spacing w:line="276" w:lineRule="auto"/>
        <w:ind w:firstLine="708"/>
        <w:jc w:val="both"/>
        <w:rPr>
          <w:bCs/>
        </w:rPr>
      </w:pPr>
      <w:r w:rsidRPr="0014298D">
        <w:rPr>
          <w:bCs/>
        </w:rPr>
        <w:t>Ova Odluka stupa na snagu osmoga dana od dana objave u „Službenom glasniku Međimurske županije“.</w:t>
      </w:r>
    </w:p>
    <w:p w14:paraId="62861B98" w14:textId="77777777" w:rsidR="003A77DD" w:rsidRPr="003405CF" w:rsidRDefault="003A77DD" w:rsidP="00AD168B">
      <w:pPr>
        <w:spacing w:line="276" w:lineRule="auto"/>
        <w:jc w:val="center"/>
        <w:rPr>
          <w:b/>
          <w:bCs/>
        </w:rPr>
      </w:pPr>
    </w:p>
    <w:p w14:paraId="4DDD7C32" w14:textId="77777777" w:rsidR="003A77DD" w:rsidRPr="003405CF" w:rsidRDefault="003A77DD" w:rsidP="00AD168B">
      <w:pPr>
        <w:spacing w:line="276" w:lineRule="auto"/>
        <w:jc w:val="center"/>
        <w:rPr>
          <w:b/>
          <w:bCs/>
        </w:rPr>
      </w:pPr>
      <w:r w:rsidRPr="003405CF">
        <w:rPr>
          <w:b/>
          <w:bCs/>
        </w:rPr>
        <w:t>OPĆINSKO VIJEĆE OPĆINE OREHOVICA</w:t>
      </w:r>
    </w:p>
    <w:p w14:paraId="44F26C2C" w14:textId="77777777" w:rsidR="003A77DD" w:rsidRPr="003405CF" w:rsidRDefault="003A77DD" w:rsidP="00AD168B">
      <w:pPr>
        <w:spacing w:line="276" w:lineRule="auto"/>
        <w:rPr>
          <w:b/>
          <w:bCs/>
        </w:rPr>
      </w:pPr>
    </w:p>
    <w:p w14:paraId="232C9DF1" w14:textId="3F2F97B1" w:rsidR="005053DA" w:rsidRPr="00AE2C9F" w:rsidRDefault="005053DA" w:rsidP="005053DA">
      <w:r w:rsidRPr="00445CF0">
        <w:t xml:space="preserve">KLASA: </w:t>
      </w:r>
      <w:r w:rsidR="004542A6">
        <w:t>024-01/25-01/</w:t>
      </w:r>
    </w:p>
    <w:p w14:paraId="01B3E4BF" w14:textId="1FDB379F" w:rsidR="005053DA" w:rsidRPr="00445CF0" w:rsidRDefault="005053DA" w:rsidP="005053DA">
      <w:pPr>
        <w:rPr>
          <w:color w:val="FF0000"/>
        </w:rPr>
      </w:pPr>
      <w:r w:rsidRPr="00445CF0">
        <w:t>UBROJ:</w:t>
      </w:r>
      <w:r>
        <w:t xml:space="preserve"> 2109-22-02-25-</w:t>
      </w:r>
      <w:bookmarkStart w:id="1" w:name="_GoBack"/>
      <w:bookmarkEnd w:id="1"/>
    </w:p>
    <w:p w14:paraId="6D5B1DB8" w14:textId="0EE2A1CC" w:rsidR="005053DA" w:rsidRPr="00445CF0" w:rsidRDefault="005053DA" w:rsidP="005053DA">
      <w:r w:rsidRPr="00445CF0">
        <w:t>Orehovica</w:t>
      </w:r>
      <w:r>
        <w:t xml:space="preserve">, </w:t>
      </w:r>
      <w:r w:rsidR="00C5116F">
        <w:t>30</w:t>
      </w:r>
      <w:r>
        <w:t xml:space="preserve">. </w:t>
      </w:r>
      <w:r w:rsidR="00C5116F">
        <w:t>rujna</w:t>
      </w:r>
      <w:r>
        <w:t xml:space="preserve"> 2025. godine</w:t>
      </w:r>
    </w:p>
    <w:p w14:paraId="5B900DBC" w14:textId="77777777" w:rsidR="008614E6" w:rsidRDefault="008614E6" w:rsidP="00AD168B">
      <w:pPr>
        <w:spacing w:line="276" w:lineRule="auto"/>
      </w:pPr>
    </w:p>
    <w:p w14:paraId="406BD9D0" w14:textId="77777777" w:rsidR="008614E6" w:rsidRPr="003405CF" w:rsidRDefault="008614E6" w:rsidP="00AD168B">
      <w:pPr>
        <w:spacing w:line="276" w:lineRule="auto"/>
      </w:pPr>
    </w:p>
    <w:p w14:paraId="048FC55A" w14:textId="77777777" w:rsidR="003A77DD" w:rsidRPr="003405CF" w:rsidRDefault="003A77DD" w:rsidP="00AD168B">
      <w:pPr>
        <w:spacing w:line="276" w:lineRule="auto"/>
        <w:rPr>
          <w:b/>
          <w:bCs/>
        </w:rPr>
      </w:pPr>
      <w:r w:rsidRPr="003405CF">
        <w:tab/>
      </w:r>
      <w:r w:rsidRPr="003405CF">
        <w:tab/>
      </w:r>
      <w:r w:rsidRPr="003405CF">
        <w:tab/>
      </w:r>
      <w:r w:rsidRPr="003405CF">
        <w:tab/>
      </w:r>
      <w:r w:rsidRPr="003405CF">
        <w:tab/>
      </w:r>
      <w:r w:rsidR="00977285">
        <w:t xml:space="preserve">   </w:t>
      </w:r>
      <w:r w:rsidR="005053DA">
        <w:tab/>
      </w:r>
      <w:r w:rsidR="00977285">
        <w:t xml:space="preserve">  </w:t>
      </w:r>
      <w:r w:rsidR="00977285">
        <w:rPr>
          <w:b/>
          <w:bCs/>
        </w:rPr>
        <w:t>PREDSJENIK OPĆINSKOG VIJEĆA</w:t>
      </w:r>
    </w:p>
    <w:p w14:paraId="1A92B76F" w14:textId="77777777" w:rsidR="003A77DD" w:rsidRPr="003405CF" w:rsidRDefault="006A18CD" w:rsidP="00AD168B">
      <w:pPr>
        <w:spacing w:line="276" w:lineRule="auto"/>
        <w:jc w:val="center"/>
      </w:pPr>
      <w:r w:rsidRPr="003405CF">
        <w:tab/>
      </w:r>
      <w:r w:rsidRPr="003405CF">
        <w:tab/>
      </w:r>
      <w:r w:rsidRPr="003405CF">
        <w:tab/>
      </w:r>
      <w:r w:rsidR="005053DA">
        <w:tab/>
      </w:r>
      <w:r w:rsidR="005053DA">
        <w:tab/>
        <w:t>Zlatko Orsag</w:t>
      </w:r>
    </w:p>
    <w:p w14:paraId="0993D779" w14:textId="77777777" w:rsidR="003A77DD" w:rsidRPr="003405CF" w:rsidRDefault="003A77DD" w:rsidP="00AD168B">
      <w:pPr>
        <w:spacing w:line="276" w:lineRule="auto"/>
        <w:ind w:left="491"/>
        <w:jc w:val="both"/>
      </w:pPr>
    </w:p>
    <w:p w14:paraId="14758F54" w14:textId="77777777" w:rsidR="00CD036D" w:rsidRDefault="00CD036D" w:rsidP="00B56C69">
      <w:pPr>
        <w:spacing w:line="276" w:lineRule="auto"/>
        <w:jc w:val="both"/>
      </w:pPr>
    </w:p>
    <w:p w14:paraId="1DAF2776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312541F1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53C1950C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759F3A79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3ED54237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18A9B41E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74808929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5B5A6C6F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6772CED5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50291E7A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41BA601E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5953A9F7" w14:textId="77777777" w:rsidR="003E0780" w:rsidRDefault="003E0780" w:rsidP="00741DBA">
      <w:pPr>
        <w:spacing w:line="276" w:lineRule="auto"/>
        <w:jc w:val="center"/>
        <w:rPr>
          <w:b/>
          <w:bCs/>
        </w:rPr>
      </w:pPr>
    </w:p>
    <w:p w14:paraId="7D083B1D" w14:textId="26064361" w:rsidR="00CD036D" w:rsidRPr="008E26C6" w:rsidRDefault="00741DBA" w:rsidP="00741DBA">
      <w:pPr>
        <w:spacing w:line="276" w:lineRule="auto"/>
        <w:jc w:val="center"/>
        <w:rPr>
          <w:b/>
          <w:bCs/>
        </w:rPr>
      </w:pPr>
      <w:r w:rsidRPr="008E26C6">
        <w:rPr>
          <w:b/>
          <w:bCs/>
        </w:rPr>
        <w:lastRenderedPageBreak/>
        <w:t>Obrazloženje</w:t>
      </w:r>
    </w:p>
    <w:p w14:paraId="4C5EFC1E" w14:textId="77777777" w:rsidR="00741DBA" w:rsidRDefault="00741DBA" w:rsidP="00741DBA">
      <w:pPr>
        <w:spacing w:line="276" w:lineRule="auto"/>
        <w:jc w:val="center"/>
      </w:pPr>
    </w:p>
    <w:p w14:paraId="1DD29C16" w14:textId="10FE7530" w:rsidR="00741DBA" w:rsidRDefault="00741DBA" w:rsidP="00741DBA">
      <w:pPr>
        <w:spacing w:line="276" w:lineRule="auto"/>
      </w:pPr>
      <w:r>
        <w:t xml:space="preserve">Pravna osnova za donošenje ove Odluke sadržana je u članku 12. stavku 3. Zakona o zaštiti od svjetlosnog onečišćenja („Narodne novine“ broj 14/19), koji glasi: Predstavničko tijelo jedinica lokalne samouprave odnosno Grada Zagreba donosi Plan rasvjete za svoje administrativno područje. </w:t>
      </w:r>
    </w:p>
    <w:p w14:paraId="6355C039" w14:textId="77777777" w:rsidR="00741DBA" w:rsidRDefault="00741DBA" w:rsidP="00741DBA">
      <w:pPr>
        <w:spacing w:line="276" w:lineRule="auto"/>
      </w:pPr>
    </w:p>
    <w:p w14:paraId="3A2CC4B0" w14:textId="77777777" w:rsidR="00985A85" w:rsidRDefault="00741DBA" w:rsidP="00741DBA">
      <w:pPr>
        <w:spacing w:line="276" w:lineRule="auto"/>
        <w:jc w:val="both"/>
      </w:pPr>
      <w:r>
        <w:t xml:space="preserve">Zakonom o zaštiti od svjetlosnog onečišćenja („Narodne novine „ broj 14/19), u daljnjem tekstu: Zakon) uređuje se zaštita od svjetlosnog onečišćenja koja obuhvaća obveznike zaštite od svjetlosnog onečišćenja, mjere zaštite od svjetlosnog onečišćenja, način utvrđivanja najviše dopuštenih vrijednosti rasvjetljavanja, ograničenja i zabrane rasvjetljavanja, uvjete za planiranje, gradnju, održavanje i rekonstrukciju vanjske rasvjete, mjerenje i način praćenja rasvijetljenosti okoliša te druga pitanja radi smanjenja svjetlosnog onečišćenja okoliša i posljedica djelovanja svjetlosnog onečišćenja. </w:t>
      </w:r>
    </w:p>
    <w:p w14:paraId="2E2BA581" w14:textId="62825533" w:rsidR="00741DBA" w:rsidRDefault="00741DBA" w:rsidP="00741DBA">
      <w:pPr>
        <w:spacing w:line="276" w:lineRule="auto"/>
        <w:jc w:val="both"/>
      </w:pPr>
      <w:r>
        <w:t xml:space="preserve">Plan rasvjete je plan vanjske rasvjete i dekorativne rasvjete koji donose jedinice lokalne samouprave i Grad Zagreb, u skladu s prostornim i urbanističkim planovima, a kojim se određuju zone ugradnje rasvjete i tehnički parametri rasvjete. </w:t>
      </w:r>
    </w:p>
    <w:p w14:paraId="3648445D" w14:textId="77777777" w:rsidR="00985A85" w:rsidRDefault="00985A85" w:rsidP="00741DBA">
      <w:pPr>
        <w:spacing w:line="276" w:lineRule="auto"/>
        <w:jc w:val="both"/>
      </w:pPr>
    </w:p>
    <w:p w14:paraId="1E25C007" w14:textId="4775ECB3" w:rsidR="00985A85" w:rsidRDefault="00985A85" w:rsidP="00985A85">
      <w:pPr>
        <w:widowControl w:val="0"/>
        <w:autoSpaceDE w:val="0"/>
        <w:autoSpaceDN w:val="0"/>
        <w:spacing w:line="276" w:lineRule="auto"/>
        <w:ind w:left="2" w:right="-2"/>
        <w:jc w:val="both"/>
        <w:rPr>
          <w:rFonts w:eastAsia="Cambria"/>
        </w:rPr>
      </w:pPr>
      <w:r w:rsidRPr="003164CB">
        <w:rPr>
          <w:rFonts w:eastAsia="Cambria"/>
        </w:rPr>
        <w:t>Doneseni plan rasvjete dostavlja se Ministarstvu zaduženom za zaštitu okoliša te je on sastavni dio informacijskog sustava zaštite okoliša i prirode Republike Hrvatske. Plan rasvjete mora biti usklađen s Pravilnikom o zonama rasvijetljenosti, dopuštenim vrijednostima rasvjetljavanja i načinima upravljanja rasvjetnim sustavima („Narodne novine“ broj 128/20), Pravilnikom o mjerenju i načinu praćenja rasvijetljenosti okoliša („Narodne novine“ broj 22/23)</w:t>
      </w:r>
      <w:r w:rsidRPr="003164CB">
        <w:rPr>
          <w:rFonts w:eastAsia="Cambria"/>
          <w:spacing w:val="-2"/>
        </w:rPr>
        <w:t xml:space="preserve"> </w:t>
      </w:r>
      <w:r w:rsidRPr="003164CB">
        <w:rPr>
          <w:rFonts w:eastAsia="Cambria"/>
        </w:rPr>
        <w:t>i Pravilnikom o sadržaju, formatu i načinu izrade plana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>rasvjete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>i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>akcijskog</w:t>
      </w:r>
      <w:r w:rsidRPr="003164CB">
        <w:rPr>
          <w:rFonts w:eastAsia="Cambria"/>
          <w:spacing w:val="-13"/>
        </w:rPr>
        <w:t xml:space="preserve"> </w:t>
      </w:r>
      <w:r w:rsidRPr="003164CB">
        <w:rPr>
          <w:rFonts w:eastAsia="Cambria"/>
        </w:rPr>
        <w:t>plana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>gradnje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>i/ili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>rekonstrukcije</w:t>
      </w:r>
      <w:r w:rsidRPr="003164CB">
        <w:rPr>
          <w:rFonts w:eastAsia="Cambria"/>
          <w:spacing w:val="-13"/>
        </w:rPr>
        <w:t xml:space="preserve"> </w:t>
      </w:r>
      <w:r w:rsidRPr="003164CB">
        <w:rPr>
          <w:rFonts w:eastAsia="Cambria"/>
        </w:rPr>
        <w:t>vanjske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>rasvjete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>(„Narodne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>novine“</w:t>
      </w:r>
      <w:r w:rsidRPr="003164CB">
        <w:rPr>
          <w:rFonts w:eastAsia="Cambria"/>
          <w:spacing w:val="-13"/>
        </w:rPr>
        <w:t xml:space="preserve"> </w:t>
      </w:r>
      <w:r w:rsidRPr="003164CB">
        <w:rPr>
          <w:rFonts w:eastAsia="Cambria"/>
        </w:rPr>
        <w:t>broj</w:t>
      </w:r>
      <w:r w:rsidRPr="003164CB">
        <w:rPr>
          <w:rFonts w:eastAsia="Cambria"/>
          <w:spacing w:val="-14"/>
        </w:rPr>
        <w:t xml:space="preserve"> </w:t>
      </w:r>
      <w:r w:rsidRPr="003164CB">
        <w:rPr>
          <w:rFonts w:eastAsia="Cambria"/>
        </w:rPr>
        <w:t xml:space="preserve">22/23) te se samim time predlaže donošenje Odluke o donošenju Plana rasvjete </w:t>
      </w:r>
      <w:r>
        <w:rPr>
          <w:rFonts w:eastAsia="Cambria"/>
        </w:rPr>
        <w:t>Općine Orehovica.</w:t>
      </w:r>
    </w:p>
    <w:p w14:paraId="1E7FA4A6" w14:textId="0E243584" w:rsidR="00985A85" w:rsidRPr="0067207C" w:rsidRDefault="00985A85" w:rsidP="00985A85">
      <w:pPr>
        <w:spacing w:line="276" w:lineRule="auto"/>
        <w:jc w:val="both"/>
      </w:pPr>
    </w:p>
    <w:sectPr w:rsidR="00985A85" w:rsidRPr="0067207C">
      <w:pgSz w:w="11906" w:h="16838"/>
      <w:pgMar w:top="907" w:right="1418" w:bottom="907" w:left="1418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F708F" w14:textId="77777777" w:rsidR="006379F0" w:rsidRDefault="006379F0">
      <w:r>
        <w:separator/>
      </w:r>
    </w:p>
  </w:endnote>
  <w:endnote w:type="continuationSeparator" w:id="0">
    <w:p w14:paraId="13FFBF61" w14:textId="77777777" w:rsidR="006379F0" w:rsidRDefault="0063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59F1D" w14:textId="77777777" w:rsidR="006379F0" w:rsidRDefault="006379F0">
      <w:r>
        <w:separator/>
      </w:r>
    </w:p>
  </w:footnote>
  <w:footnote w:type="continuationSeparator" w:id="0">
    <w:p w14:paraId="3BE9ADBB" w14:textId="77777777" w:rsidR="006379F0" w:rsidRDefault="00637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67"/>
        </w:tabs>
        <w:ind w:left="851" w:hanging="360"/>
      </w:p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FC3C2F"/>
    <w:multiLevelType w:val="hybridMultilevel"/>
    <w:tmpl w:val="2932C96A"/>
    <w:lvl w:ilvl="0" w:tplc="EA80DE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CEE3C46"/>
    <w:multiLevelType w:val="hybridMultilevel"/>
    <w:tmpl w:val="5F104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CD"/>
    <w:rsid w:val="0002173C"/>
    <w:rsid w:val="00033C64"/>
    <w:rsid w:val="00053AB9"/>
    <w:rsid w:val="00054222"/>
    <w:rsid w:val="00074590"/>
    <w:rsid w:val="00075F91"/>
    <w:rsid w:val="0008783E"/>
    <w:rsid w:val="00087870"/>
    <w:rsid w:val="00096775"/>
    <w:rsid w:val="000A7BE8"/>
    <w:rsid w:val="000C5F85"/>
    <w:rsid w:val="000D492D"/>
    <w:rsid w:val="000F58DF"/>
    <w:rsid w:val="0014298D"/>
    <w:rsid w:val="001A1BC6"/>
    <w:rsid w:val="001B14D2"/>
    <w:rsid w:val="001B36CB"/>
    <w:rsid w:val="001F30B3"/>
    <w:rsid w:val="0020209B"/>
    <w:rsid w:val="00227DC2"/>
    <w:rsid w:val="00232600"/>
    <w:rsid w:val="0025634C"/>
    <w:rsid w:val="00270D3B"/>
    <w:rsid w:val="00295797"/>
    <w:rsid w:val="002A188D"/>
    <w:rsid w:val="002E3F5D"/>
    <w:rsid w:val="00301C0E"/>
    <w:rsid w:val="00301EAA"/>
    <w:rsid w:val="0031044E"/>
    <w:rsid w:val="0032288E"/>
    <w:rsid w:val="003405CF"/>
    <w:rsid w:val="00343E4A"/>
    <w:rsid w:val="00366E7E"/>
    <w:rsid w:val="0037426B"/>
    <w:rsid w:val="0038513D"/>
    <w:rsid w:val="003A14AD"/>
    <w:rsid w:val="003A77DD"/>
    <w:rsid w:val="003B20C4"/>
    <w:rsid w:val="003D5B8D"/>
    <w:rsid w:val="003E0780"/>
    <w:rsid w:val="003E4C1A"/>
    <w:rsid w:val="003F19CD"/>
    <w:rsid w:val="003F2F22"/>
    <w:rsid w:val="004137AE"/>
    <w:rsid w:val="0042031A"/>
    <w:rsid w:val="004211CB"/>
    <w:rsid w:val="004542A6"/>
    <w:rsid w:val="0045628C"/>
    <w:rsid w:val="004648B6"/>
    <w:rsid w:val="00467995"/>
    <w:rsid w:val="00473140"/>
    <w:rsid w:val="0047710E"/>
    <w:rsid w:val="0048456F"/>
    <w:rsid w:val="0048650E"/>
    <w:rsid w:val="00487ED5"/>
    <w:rsid w:val="004A1023"/>
    <w:rsid w:val="004B54C2"/>
    <w:rsid w:val="004D4877"/>
    <w:rsid w:val="004D4930"/>
    <w:rsid w:val="004D7903"/>
    <w:rsid w:val="004E5B10"/>
    <w:rsid w:val="004F2BF5"/>
    <w:rsid w:val="005053DA"/>
    <w:rsid w:val="00517659"/>
    <w:rsid w:val="0054047C"/>
    <w:rsid w:val="0055362A"/>
    <w:rsid w:val="00565C43"/>
    <w:rsid w:val="00580C11"/>
    <w:rsid w:val="00590307"/>
    <w:rsid w:val="005B19F0"/>
    <w:rsid w:val="006169DD"/>
    <w:rsid w:val="00624EA3"/>
    <w:rsid w:val="00625010"/>
    <w:rsid w:val="006379F0"/>
    <w:rsid w:val="00647F16"/>
    <w:rsid w:val="00666D17"/>
    <w:rsid w:val="00670EA3"/>
    <w:rsid w:val="0067207C"/>
    <w:rsid w:val="006A07E4"/>
    <w:rsid w:val="006A18CD"/>
    <w:rsid w:val="006A53AE"/>
    <w:rsid w:val="006E51AA"/>
    <w:rsid w:val="007106B1"/>
    <w:rsid w:val="007203B1"/>
    <w:rsid w:val="00722EC6"/>
    <w:rsid w:val="00734AD8"/>
    <w:rsid w:val="00740FFF"/>
    <w:rsid w:val="00741DBA"/>
    <w:rsid w:val="00754961"/>
    <w:rsid w:val="00791386"/>
    <w:rsid w:val="007B7551"/>
    <w:rsid w:val="007C5BC4"/>
    <w:rsid w:val="007D5209"/>
    <w:rsid w:val="008546D6"/>
    <w:rsid w:val="008614E6"/>
    <w:rsid w:val="0087478A"/>
    <w:rsid w:val="00892FA0"/>
    <w:rsid w:val="00897140"/>
    <w:rsid w:val="008A50DB"/>
    <w:rsid w:val="008B1C17"/>
    <w:rsid w:val="008B306D"/>
    <w:rsid w:val="008D12B8"/>
    <w:rsid w:val="008E08B2"/>
    <w:rsid w:val="008E26C6"/>
    <w:rsid w:val="008F4F46"/>
    <w:rsid w:val="00935C95"/>
    <w:rsid w:val="009407A2"/>
    <w:rsid w:val="009474D2"/>
    <w:rsid w:val="00977285"/>
    <w:rsid w:val="00985A85"/>
    <w:rsid w:val="009A0D5E"/>
    <w:rsid w:val="009D1319"/>
    <w:rsid w:val="009F72E7"/>
    <w:rsid w:val="00A12BCF"/>
    <w:rsid w:val="00A266B3"/>
    <w:rsid w:val="00A431B9"/>
    <w:rsid w:val="00A57294"/>
    <w:rsid w:val="00A67403"/>
    <w:rsid w:val="00A74240"/>
    <w:rsid w:val="00A8080B"/>
    <w:rsid w:val="00A8204B"/>
    <w:rsid w:val="00A86D60"/>
    <w:rsid w:val="00AA6795"/>
    <w:rsid w:val="00AB46EC"/>
    <w:rsid w:val="00AD168B"/>
    <w:rsid w:val="00AF30B9"/>
    <w:rsid w:val="00B1782E"/>
    <w:rsid w:val="00B27E41"/>
    <w:rsid w:val="00B44EF0"/>
    <w:rsid w:val="00B56C69"/>
    <w:rsid w:val="00B75926"/>
    <w:rsid w:val="00B92246"/>
    <w:rsid w:val="00B9396A"/>
    <w:rsid w:val="00B96888"/>
    <w:rsid w:val="00BC6891"/>
    <w:rsid w:val="00BD21E1"/>
    <w:rsid w:val="00BD5562"/>
    <w:rsid w:val="00BF0FF0"/>
    <w:rsid w:val="00BF784B"/>
    <w:rsid w:val="00C11C08"/>
    <w:rsid w:val="00C46B00"/>
    <w:rsid w:val="00C5116F"/>
    <w:rsid w:val="00C53E4D"/>
    <w:rsid w:val="00C7464F"/>
    <w:rsid w:val="00C7502C"/>
    <w:rsid w:val="00C84556"/>
    <w:rsid w:val="00C911BE"/>
    <w:rsid w:val="00CA51CF"/>
    <w:rsid w:val="00CB6B6B"/>
    <w:rsid w:val="00CB6D83"/>
    <w:rsid w:val="00CC28F2"/>
    <w:rsid w:val="00CD036D"/>
    <w:rsid w:val="00CE181A"/>
    <w:rsid w:val="00CE1993"/>
    <w:rsid w:val="00D048E5"/>
    <w:rsid w:val="00D504FB"/>
    <w:rsid w:val="00D60E6A"/>
    <w:rsid w:val="00D8457C"/>
    <w:rsid w:val="00D9093A"/>
    <w:rsid w:val="00D90B75"/>
    <w:rsid w:val="00D95ACD"/>
    <w:rsid w:val="00DA6CF3"/>
    <w:rsid w:val="00DC2AE1"/>
    <w:rsid w:val="00DC364F"/>
    <w:rsid w:val="00DC7B6E"/>
    <w:rsid w:val="00DE255E"/>
    <w:rsid w:val="00DE5825"/>
    <w:rsid w:val="00DE7AC9"/>
    <w:rsid w:val="00DF0CE5"/>
    <w:rsid w:val="00E00080"/>
    <w:rsid w:val="00E4178A"/>
    <w:rsid w:val="00EA2611"/>
    <w:rsid w:val="00EA52C1"/>
    <w:rsid w:val="00EB172E"/>
    <w:rsid w:val="00EB56F3"/>
    <w:rsid w:val="00EC129B"/>
    <w:rsid w:val="00EC64CE"/>
    <w:rsid w:val="00EF7CCF"/>
    <w:rsid w:val="00F11EFD"/>
    <w:rsid w:val="00F24D82"/>
    <w:rsid w:val="00F257F3"/>
    <w:rsid w:val="00F27EE1"/>
    <w:rsid w:val="00F33B28"/>
    <w:rsid w:val="00F91E07"/>
    <w:rsid w:val="00F97DC0"/>
    <w:rsid w:val="00FA01EB"/>
    <w:rsid w:val="00FA5879"/>
    <w:rsid w:val="00FB4A41"/>
    <w:rsid w:val="00FB760E"/>
    <w:rsid w:val="00FC0283"/>
    <w:rsid w:val="00FE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A9C7A6"/>
  <w15:chartTrackingRefBased/>
  <w15:docId w15:val="{77913A5B-D60A-4C28-A0ED-22ED7713D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</w:style>
  <w:style w:type="paragraph" w:customStyle="1" w:styleId="Opis">
    <w:name w:val="Opis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Opisslike1">
    <w:name w:val="Opis slik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ijeloteksta"/>
  </w:style>
  <w:style w:type="paragraph" w:styleId="Zaglavlj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Sadrajokvira">
    <w:name w:val="Sadržaj okvira"/>
    <w:basedOn w:val="Tijeloteksta"/>
  </w:style>
  <w:style w:type="paragraph" w:styleId="Tekstbalonia">
    <w:name w:val="Balloon Text"/>
    <w:basedOn w:val="Normal"/>
    <w:link w:val="TekstbaloniaChar"/>
    <w:uiPriority w:val="99"/>
    <w:semiHidden/>
    <w:unhideWhenUsed/>
    <w:rsid w:val="00B178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B1782E"/>
    <w:rPr>
      <w:rFonts w:ascii="Segoe UI" w:hAnsi="Segoe UI" w:cs="Segoe UI"/>
      <w:sz w:val="18"/>
      <w:szCs w:val="18"/>
      <w:lang w:eastAsia="ar-SA"/>
    </w:rPr>
  </w:style>
  <w:style w:type="paragraph" w:styleId="Odlomakpopisa">
    <w:name w:val="List Paragraph"/>
    <w:basedOn w:val="Normal"/>
    <w:uiPriority w:val="34"/>
    <w:qFormat/>
    <w:rsid w:val="00054222"/>
    <w:pPr>
      <w:suppressAutoHyphens w:val="0"/>
      <w:ind w:left="720" w:firstLine="709"/>
      <w:contextualSpacing/>
    </w:pPr>
    <w:rPr>
      <w:rFonts w:eastAsia="Calibri"/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054222"/>
    <w:pPr>
      <w:ind w:firstLine="709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PRIJEDLOG</vt:lpstr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</dc:title>
  <dc:subject/>
  <dc:creator>Renata</dc:creator>
  <cp:keywords/>
  <cp:lastModifiedBy>Referent Orehovica</cp:lastModifiedBy>
  <cp:revision>9</cp:revision>
  <cp:lastPrinted>2025-07-28T08:15:00Z</cp:lastPrinted>
  <dcterms:created xsi:type="dcterms:W3CDTF">2025-07-28T09:46:00Z</dcterms:created>
  <dcterms:modified xsi:type="dcterms:W3CDTF">2025-09-25T08:36:00Z</dcterms:modified>
</cp:coreProperties>
</file>